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0F59BB03" w:rsidR="00F552BC" w:rsidRPr="008819B2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377093" w:rsidRPr="00377093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Spotrebný materiál_2024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  <w:r w:rsidR="00D14A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ID zákazky </w:t>
      </w:r>
      <w:r w:rsidR="00DD3A23">
        <w:rPr>
          <w:rFonts w:ascii="Arial Narrow" w:eastAsia="Arial" w:hAnsi="Arial Narrow" w:cstheme="majorHAnsi"/>
          <w:b/>
          <w:i/>
          <w:color w:val="000000" w:themeColor="text1"/>
          <w:sz w:val="28"/>
        </w:rPr>
        <w:t>60</w:t>
      </w:r>
      <w:r w:rsidR="00377093">
        <w:rPr>
          <w:rFonts w:ascii="Arial Narrow" w:eastAsia="Arial" w:hAnsi="Arial Narrow" w:cstheme="majorHAnsi"/>
          <w:b/>
          <w:i/>
          <w:color w:val="000000" w:themeColor="text1"/>
          <w:sz w:val="28"/>
        </w:rPr>
        <w:t>818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91CA7AE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A421272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592D4933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671B7A2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0CDA03BD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490AC0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8621F59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0C9EF83" w14:textId="16BDE3FB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984C15">
        <w:rPr>
          <w:rFonts w:ascii="Arial Narrow" w:hAnsi="Arial Narrow"/>
        </w:rPr>
        <w:t>január</w:t>
      </w:r>
      <w:r w:rsidR="00D14A00">
        <w:rPr>
          <w:rFonts w:ascii="Arial Narrow" w:hAnsi="Arial Narrow"/>
        </w:rPr>
        <w:t xml:space="preserve"> </w:t>
      </w:r>
      <w:r w:rsidR="003A192D">
        <w:rPr>
          <w:rFonts w:ascii="Arial Narrow" w:hAnsi="Arial Narrow"/>
        </w:rPr>
        <w:t>202</w:t>
      </w:r>
      <w:r w:rsidR="00984C15">
        <w:rPr>
          <w:rFonts w:ascii="Arial Narrow" w:hAnsi="Arial Narrow"/>
        </w:rPr>
        <w:t>5</w:t>
      </w:r>
      <w:bookmarkStart w:id="0" w:name="_GoBack"/>
      <w:bookmarkEnd w:id="0"/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7A5BF6">
        <w:rPr>
          <w:rFonts w:ascii="Arial Narrow" w:hAnsi="Arial Narrow"/>
        </w:rPr>
        <w:t>martina.hlavova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3F7F7B8A" w:rsidR="00ED48E3" w:rsidRPr="00377093" w:rsidRDefault="00ED48E3" w:rsidP="008A38F0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ED48E3">
        <w:rPr>
          <w:rFonts w:ascii="Arial Narrow" w:hAnsi="Arial Narrow"/>
        </w:rPr>
        <w:t xml:space="preserve">KO: </w:t>
      </w:r>
      <w:hyperlink r:id="rId8" w:history="1">
        <w:r w:rsidR="00377093" w:rsidRPr="00377093">
          <w:rPr>
            <w:rStyle w:val="Hypertextovprepojenie"/>
            <w:rFonts w:ascii="Arial Narrow" w:hAnsi="Arial Narrow"/>
          </w:rPr>
          <w:t>https://josephine.proebiz.com/sk/tender/60818/summary</w:t>
        </w:r>
      </w:hyperlink>
      <w:r w:rsidR="00377093" w:rsidRPr="00377093">
        <w:rPr>
          <w:rFonts w:ascii="Arial Narrow" w:hAnsi="Arial Narrow"/>
        </w:rPr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1"/>
    </w:p>
    <w:p w14:paraId="3D4E10FF" w14:textId="2F091D1D" w:rsidR="00BC4B6D" w:rsidRPr="008A38F0" w:rsidRDefault="00EC4F1A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EC4F1A">
        <w:rPr>
          <w:rFonts w:ascii="Arial Narrow" w:hAnsi="Arial Narrow"/>
          <w:sz w:val="24"/>
          <w:szCs w:val="24"/>
        </w:rPr>
        <w:t xml:space="preserve">Predmetom </w:t>
      </w:r>
      <w:r w:rsidRPr="00382D7F">
        <w:rPr>
          <w:rFonts w:ascii="Arial Narrow" w:hAnsi="Arial Narrow"/>
          <w:sz w:val="24"/>
          <w:szCs w:val="24"/>
        </w:rPr>
        <w:t xml:space="preserve">zákazky je nákup </w:t>
      </w:r>
      <w:r w:rsidR="00377093">
        <w:rPr>
          <w:rFonts w:ascii="Arial Narrow" w:hAnsi="Arial Narrow"/>
          <w:sz w:val="24"/>
          <w:szCs w:val="24"/>
        </w:rPr>
        <w:t>spotrebného materiálu</w:t>
      </w:r>
      <w:r w:rsidRPr="00382D7F">
        <w:rPr>
          <w:rFonts w:ascii="Arial Narrow" w:hAnsi="Arial Narrow"/>
          <w:sz w:val="24"/>
          <w:szCs w:val="24"/>
        </w:rPr>
        <w:t xml:space="preserve"> pre útvary MV SR, na zabezpečenie chodu rezortu a s tým súvisiace služby </w:t>
      </w:r>
      <w:r w:rsidR="00EC5D0F" w:rsidRPr="00382D7F">
        <w:rPr>
          <w:rFonts w:ascii="Arial Narrow" w:hAnsi="Arial Narrow"/>
          <w:sz w:val="24"/>
          <w:szCs w:val="24"/>
        </w:rPr>
        <w:t xml:space="preserve">v množstve </w:t>
      </w:r>
      <w:r w:rsidR="00E600D3" w:rsidRPr="00382D7F">
        <w:rPr>
          <w:rFonts w:ascii="Arial Narrow" w:hAnsi="Arial Narrow"/>
          <w:sz w:val="24"/>
          <w:szCs w:val="24"/>
        </w:rPr>
        <w:t>podľa prílohy č. 1</w:t>
      </w:r>
      <w:r w:rsidR="0045327A" w:rsidRPr="00382D7F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2EEA1074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377093" w:rsidRPr="00377093">
        <w:rPr>
          <w:rFonts w:ascii="Arial Narrow" w:hAnsi="Arial Narrow"/>
          <w:b/>
          <w:bCs/>
          <w:color w:val="000000"/>
        </w:rPr>
        <w:t xml:space="preserve">175 741,00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783178D" w14:textId="26612DB8" w:rsidR="00787DD1" w:rsidRPr="00B57D54" w:rsidRDefault="006E20FB" w:rsidP="00413445">
      <w:pPr>
        <w:pStyle w:val="Bezriadkovania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="00413445">
        <w:rPr>
          <w:rFonts w:ascii="Arial Narrow" w:hAnsi="Arial Narrow"/>
        </w:rPr>
        <w:t xml:space="preserve"> do </w:t>
      </w:r>
      <w:r w:rsidR="00377093">
        <w:rPr>
          <w:rFonts w:ascii="Arial Narrow" w:hAnsi="Arial Narrow"/>
          <w:b/>
        </w:rPr>
        <w:t>9</w:t>
      </w:r>
      <w:r w:rsidR="00DD3A23">
        <w:rPr>
          <w:rFonts w:ascii="Arial Narrow" w:hAnsi="Arial Narrow"/>
          <w:b/>
        </w:rPr>
        <w:t>0</w:t>
      </w:r>
      <w:r w:rsidR="00787DD1" w:rsidRPr="00E72B07">
        <w:rPr>
          <w:rFonts w:ascii="Arial Narrow" w:hAnsi="Arial Narrow"/>
          <w:b/>
          <w:sz w:val="22"/>
          <w:szCs w:val="22"/>
        </w:rPr>
        <w:t xml:space="preserve">  dní</w:t>
      </w:r>
      <w:r w:rsidR="00787DD1" w:rsidRPr="00B57D54">
        <w:rPr>
          <w:rFonts w:ascii="Arial Narrow" w:hAnsi="Arial Narrow"/>
          <w:sz w:val="22"/>
          <w:szCs w:val="22"/>
        </w:rPr>
        <w:t xml:space="preserve"> odo dňa nadobudnutia účinnosti zmluvy</w:t>
      </w:r>
      <w:r w:rsidR="00787DD1">
        <w:rPr>
          <w:rFonts w:ascii="Arial Narrow" w:hAnsi="Arial Narrow"/>
          <w:sz w:val="22"/>
          <w:szCs w:val="22"/>
        </w:rPr>
        <w:t>.</w:t>
      </w:r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0C4390B4" w14:textId="06226A59" w:rsidR="009C6825" w:rsidRPr="00DD5135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 xml:space="preserve">Predmet zákazky bude </w:t>
      </w:r>
      <w:r w:rsidRPr="0057776F">
        <w:rPr>
          <w:rFonts w:ascii="Arial Narrow" w:hAnsi="Arial Narrow"/>
          <w:sz w:val="24"/>
          <w:szCs w:val="24"/>
        </w:rPr>
        <w:t>financovaný z rozpočtovaných prostriedkov verejného obstarávateľa</w:t>
      </w:r>
      <w:r w:rsidR="00DD5135" w:rsidRPr="0057776F">
        <w:rPr>
          <w:rFonts w:ascii="Arial Narrow" w:hAnsi="Arial Narrow"/>
          <w:sz w:val="24"/>
          <w:szCs w:val="24"/>
          <w:lang w:val="sk-SK"/>
        </w:rPr>
        <w:t>.</w:t>
      </w:r>
    </w:p>
    <w:p w14:paraId="1712F18E" w14:textId="77777777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291746BF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="00984AAD" w:rsidRPr="00624327">
        <w:rPr>
          <w:rFonts w:ascii="Arial Narrow" w:hAnsi="Arial Narrow" w:cs="Segoe UI"/>
          <w:color w:val="494949"/>
          <w:shd w:val="clear" w:color="auto" w:fill="FFFFFF"/>
        </w:rPr>
        <w:t>Ak uchádzač v lehote na predkladanie ponúk predloží viac ponúk, verejný obstarávateľ prihliada len na ponuku, ktorá bola predložená ako posledná a na 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377093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377093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7AF6CFE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="009B31EB">
        <w:rPr>
          <w:rFonts w:ascii="Arial Narrow" w:hAnsi="Arial Narrow"/>
          <w:color w:val="000000"/>
        </w:rPr>
        <w:t xml:space="preserve"> o ich vysvetlenie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EF38F41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proofErr w:type="spellStart"/>
      <w:r w:rsidR="002A69F0">
        <w:rPr>
          <w:rFonts w:ascii="Arial Narrow" w:hAnsi="Arial Narrow"/>
        </w:rPr>
        <w:t>Edge</w:t>
      </w:r>
      <w:proofErr w:type="spellEnd"/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285F9940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Komunikácia medzi uchádzačom/uchád</w:t>
      </w:r>
      <w:r w:rsidR="005C57B0">
        <w:rPr>
          <w:rFonts w:ascii="Arial Narrow" w:eastAsia="TimesNewRomanPSMT" w:hAnsi="Arial Narrow"/>
          <w:color w:val="000000"/>
        </w:rPr>
        <w:t>začmi a verejným obstarávateľom</w:t>
      </w:r>
      <w:r w:rsidRPr="007A5BF6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7A9E4B57" w:rsidR="009C6825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default" r:id="rId16"/>
      <w:footerReference w:type="default" r:id="rId17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FFD80" w14:textId="77777777" w:rsidR="00963F3A" w:rsidRDefault="00963F3A">
      <w:r>
        <w:separator/>
      </w:r>
    </w:p>
  </w:endnote>
  <w:endnote w:type="continuationSeparator" w:id="0">
    <w:p w14:paraId="7A81C18D" w14:textId="77777777" w:rsidR="00963F3A" w:rsidRDefault="00963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6CAFB072" w:rsidR="00312F97" w:rsidRPr="00BA0827" w:rsidRDefault="00377093" w:rsidP="00BA0827">
    <w:pPr>
      <w:pStyle w:val="Pta"/>
      <w:rPr>
        <w:lang w:val="sk-SK"/>
      </w:rPr>
    </w:pPr>
    <w:r w:rsidRPr="00377093">
      <w:rPr>
        <w:sz w:val="20"/>
        <w:lang w:val="sk-SK"/>
      </w:rPr>
      <w:t>Spotrebný materiál_2024</w:t>
    </w:r>
    <w:r w:rsidR="00413445" w:rsidRPr="00DD3A23">
      <w:rPr>
        <w:sz w:val="20"/>
        <w:lang w:val="sk-SK"/>
      </w:rPr>
      <w:t xml:space="preserve"> </w:t>
    </w:r>
    <w:r w:rsidR="00BA0827" w:rsidRPr="00DD3A23">
      <w:rPr>
        <w:sz w:val="20"/>
      </w:rPr>
      <w:t xml:space="preserve">- </w:t>
    </w:r>
    <w:r w:rsidR="00BA0827" w:rsidRPr="00DD3A23">
      <w:rPr>
        <w:sz w:val="20"/>
        <w:lang w:val="sk-SK"/>
      </w:rPr>
      <w:t xml:space="preserve">ID </w:t>
    </w:r>
    <w:r w:rsidR="00DD3A23">
      <w:rPr>
        <w:sz w:val="20"/>
        <w:lang w:val="sk-SK"/>
      </w:rPr>
      <w:t>60</w:t>
    </w:r>
    <w:r>
      <w:rPr>
        <w:sz w:val="20"/>
        <w:lang w:val="sk-SK"/>
      </w:rPr>
      <w:t>818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984C15" w:rsidRPr="00984C15">
      <w:rPr>
        <w:b/>
        <w:bCs/>
        <w:noProof/>
        <w:sz w:val="20"/>
        <w:szCs w:val="22"/>
        <w:lang w:val="sk-SK"/>
      </w:rPr>
      <w:t>2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984C15" w:rsidRPr="00984C15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774FD" w14:textId="77777777" w:rsidR="00963F3A" w:rsidRDefault="00963F3A">
      <w:r>
        <w:separator/>
      </w:r>
    </w:p>
  </w:footnote>
  <w:footnote w:type="continuationSeparator" w:id="0">
    <w:p w14:paraId="5F989B4F" w14:textId="77777777" w:rsidR="00963F3A" w:rsidRDefault="00963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0"/>
  </w:num>
  <w:num w:numId="21">
    <w:abstractNumId w:val="4"/>
  </w:num>
  <w:num w:numId="22">
    <w:abstractNumId w:val="9"/>
  </w:num>
  <w:num w:numId="2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qQUAD8sLS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345DE"/>
    <w:rsid w:val="0003621F"/>
    <w:rsid w:val="0004067F"/>
    <w:rsid w:val="00040F32"/>
    <w:rsid w:val="00041B90"/>
    <w:rsid w:val="00042252"/>
    <w:rsid w:val="000425CF"/>
    <w:rsid w:val="00042EE2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477C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17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3F0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AF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59A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17F54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44A9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6C7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4973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093"/>
    <w:rsid w:val="00377112"/>
    <w:rsid w:val="00377D50"/>
    <w:rsid w:val="0038022B"/>
    <w:rsid w:val="0038072F"/>
    <w:rsid w:val="00380786"/>
    <w:rsid w:val="003811D1"/>
    <w:rsid w:val="00382AF8"/>
    <w:rsid w:val="00382D7F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45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1280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27A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3ED8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2A31"/>
    <w:rsid w:val="00574056"/>
    <w:rsid w:val="0057557D"/>
    <w:rsid w:val="005769DF"/>
    <w:rsid w:val="0057776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7B0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DD1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105E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7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033"/>
    <w:rsid w:val="0095036B"/>
    <w:rsid w:val="00950457"/>
    <w:rsid w:val="009528EF"/>
    <w:rsid w:val="00953137"/>
    <w:rsid w:val="0095318A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3F3A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10D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AD"/>
    <w:rsid w:val="00984ADC"/>
    <w:rsid w:val="00984C15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4A5"/>
    <w:rsid w:val="009B1C83"/>
    <w:rsid w:val="009B31EB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6DA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6EE8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162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9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1CC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1DD7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3700"/>
    <w:rsid w:val="00D1496B"/>
    <w:rsid w:val="00D14A00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A23"/>
    <w:rsid w:val="00DD3B1E"/>
    <w:rsid w:val="00DD4AF1"/>
    <w:rsid w:val="00DD5135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0B6F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4F1A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76E"/>
    <w:rsid w:val="00ED59F4"/>
    <w:rsid w:val="00ED5E92"/>
    <w:rsid w:val="00ED6C89"/>
    <w:rsid w:val="00ED6DB9"/>
    <w:rsid w:val="00ED785C"/>
    <w:rsid w:val="00EE0A34"/>
    <w:rsid w:val="00EE2F2A"/>
    <w:rsid w:val="00EE2F30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29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564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264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668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0818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-zakaziek/detail/dokumenty/4340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977D4-80B4-4098-9F52-26999CA17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60</TotalTime>
  <Pages>9</Pages>
  <Words>3017</Words>
  <Characters>17202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20179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19</cp:revision>
  <cp:lastPrinted>2023-04-04T05:36:00Z</cp:lastPrinted>
  <dcterms:created xsi:type="dcterms:W3CDTF">2023-09-13T07:07:00Z</dcterms:created>
  <dcterms:modified xsi:type="dcterms:W3CDTF">2025-01-20T09:55:00Z</dcterms:modified>
</cp:coreProperties>
</file>